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614F9" w14:textId="77777777" w:rsidR="0063364D" w:rsidRPr="0063364D" w:rsidRDefault="0063364D" w:rsidP="006336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3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335097C" w14:textId="77777777" w:rsidR="009B7282" w:rsidRDefault="009B7282" w:rsidP="009B7282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74B9A7D2" w14:textId="61AEC78C" w:rsidR="009B7282" w:rsidRDefault="009B7282" w:rsidP="009B7282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по русской литературе 10-11 классы</w:t>
      </w:r>
    </w:p>
    <w:p w14:paraId="116811F6" w14:textId="77777777" w:rsidR="009B7282" w:rsidRDefault="009B7282" w:rsidP="009B7282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2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9B7282" w14:paraId="1C4F7782" w14:textId="77777777" w:rsidTr="009B728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C8C8" w14:textId="77777777" w:rsidR="009B7282" w:rsidRDefault="009B72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8643" w14:textId="77777777" w:rsidR="009B7282" w:rsidRDefault="009B72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9B7282" w14:paraId="1BB97E51" w14:textId="77777777" w:rsidTr="009B728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6E6D" w14:textId="77777777" w:rsidR="009B7282" w:rsidRDefault="009B72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C528" w14:textId="5C120792" w:rsidR="009B7282" w:rsidRPr="009B7282" w:rsidRDefault="009B7282" w:rsidP="009B7282">
            <w:pPr>
              <w:jc w:val="both"/>
              <w:rPr>
                <w:sz w:val="24"/>
                <w:szCs w:val="20"/>
              </w:rPr>
            </w:pPr>
            <w:r w:rsidRPr="009B728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Программа 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Минобрнауки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      </w:r>
          </w:p>
          <w:p w14:paraId="6BA107EA" w14:textId="6EEE133C" w:rsidR="009B7282" w:rsidRPr="009B7282" w:rsidRDefault="009B7282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9B7282" w14:paraId="2C13E589" w14:textId="77777777" w:rsidTr="009B728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8E4" w14:textId="038F0203" w:rsidR="009B7282" w:rsidRDefault="003022B8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являются</w:t>
            </w:r>
            <w:r w:rsidR="009B7282"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  <w:p w14:paraId="5D6F06E5" w14:textId="77777777" w:rsidR="009B7282" w:rsidRDefault="009B72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4556" w14:textId="77777777" w:rsidR="009B7282" w:rsidRPr="009B7282" w:rsidRDefault="009B7282" w:rsidP="009B7282">
            <w:pPr>
              <w:ind w:firstLine="600"/>
              <w:jc w:val="both"/>
              <w:rPr>
                <w:sz w:val="20"/>
                <w:szCs w:val="20"/>
              </w:rPr>
            </w:pPr>
            <w:r w:rsidRPr="009B728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в сформированности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      </w:r>
          </w:p>
          <w:p w14:paraId="1321C159" w14:textId="77777777" w:rsidR="009B7282" w:rsidRPr="009B7282" w:rsidRDefault="009B7282" w:rsidP="009B7282">
            <w:pPr>
              <w:ind w:firstLine="600"/>
              <w:jc w:val="both"/>
              <w:rPr>
                <w:sz w:val="20"/>
                <w:szCs w:val="20"/>
              </w:rPr>
            </w:pPr>
            <w:r w:rsidRPr="009B7282">
              <w:rPr>
                <w:rFonts w:ascii="Times New Roman" w:hAnsi="Times New Roman"/>
                <w:color w:val="000000"/>
                <w:sz w:val="24"/>
                <w:szCs w:val="20"/>
              </w:rPr>
              <w:t>в развитии ценностно-смысловой сферы личности на основе высоких этических идеалов;</w:t>
            </w:r>
          </w:p>
          <w:p w14:paraId="1103234A" w14:textId="77777777" w:rsidR="009B7282" w:rsidRPr="009B7282" w:rsidRDefault="009B7282" w:rsidP="009B7282">
            <w:pPr>
              <w:ind w:firstLine="600"/>
              <w:jc w:val="both"/>
              <w:rPr>
                <w:sz w:val="20"/>
                <w:szCs w:val="20"/>
              </w:rPr>
            </w:pPr>
            <w:r w:rsidRPr="009B728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      </w:r>
          </w:p>
          <w:p w14:paraId="406D8AF3" w14:textId="77777777" w:rsidR="009B7282" w:rsidRPr="009B7282" w:rsidRDefault="009B7282" w:rsidP="009B7282">
            <w:pPr>
              <w:ind w:firstLine="600"/>
              <w:jc w:val="both"/>
              <w:rPr>
                <w:sz w:val="20"/>
                <w:szCs w:val="20"/>
              </w:rPr>
            </w:pPr>
            <w:r w:rsidRPr="009B728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      </w:r>
          </w:p>
          <w:p w14:paraId="6DBDF95A" w14:textId="3F6DE8AC" w:rsidR="009B7282" w:rsidRDefault="009B7282">
            <w:pPr>
              <w:widowControl w:val="0"/>
              <w:spacing w:line="252" w:lineRule="auto"/>
              <w:ind w:firstLine="283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</w:p>
        </w:tc>
      </w:tr>
      <w:tr w:rsidR="009B7282" w14:paraId="2C7BC76B" w14:textId="77777777" w:rsidTr="009B7282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98BB8" w14:textId="77777777" w:rsidR="009B7282" w:rsidRDefault="009B72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1C83F" w14:textId="2EE50721" w:rsidR="009B7282" w:rsidRDefault="009B7282">
            <w:pPr>
              <w:rPr>
                <w:sz w:val="20"/>
                <w:szCs w:val="20"/>
              </w:rPr>
            </w:pPr>
            <w:r w:rsidRPr="009B7282">
              <w:rPr>
                <w:rFonts w:ascii="Times New Roman" w:hAnsi="Times New Roman"/>
                <w:color w:val="000000"/>
                <w:sz w:val="24"/>
                <w:szCs w:val="20"/>
              </w:rPr>
              <w:t>204 часа: в 10 классе - 102 часа (3 часа в неделю), в 11 классе - 103 часа (3 часа в неделю).</w:t>
            </w:r>
          </w:p>
        </w:tc>
      </w:tr>
    </w:tbl>
    <w:p w14:paraId="25518220" w14:textId="23C9D9BD" w:rsidR="0063364D" w:rsidRPr="0063364D" w:rsidRDefault="0063364D" w:rsidP="002B0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3364D" w:rsidRPr="0063364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678B2" w14:textId="77777777" w:rsidR="007430E5" w:rsidRDefault="007430E5" w:rsidP="003F294E">
      <w:pPr>
        <w:spacing w:after="0" w:line="240" w:lineRule="auto"/>
      </w:pPr>
      <w:r>
        <w:separator/>
      </w:r>
    </w:p>
  </w:endnote>
  <w:endnote w:type="continuationSeparator" w:id="0">
    <w:p w14:paraId="410DB16F" w14:textId="77777777" w:rsidR="007430E5" w:rsidRDefault="007430E5" w:rsidP="003F2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A646F" w14:textId="77777777" w:rsidR="007430E5" w:rsidRDefault="007430E5" w:rsidP="003F294E">
      <w:pPr>
        <w:spacing w:after="0" w:line="240" w:lineRule="auto"/>
      </w:pPr>
      <w:r>
        <w:separator/>
      </w:r>
    </w:p>
  </w:footnote>
  <w:footnote w:type="continuationSeparator" w:id="0">
    <w:p w14:paraId="02CD9821" w14:textId="77777777" w:rsidR="007430E5" w:rsidRDefault="007430E5" w:rsidP="003F29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316577"/>
      <w:docPartObj>
        <w:docPartGallery w:val="Page Numbers (Top of Page)"/>
        <w:docPartUnique/>
      </w:docPartObj>
    </w:sdtPr>
    <w:sdtContent>
      <w:p w14:paraId="6E3E6AEA" w14:textId="77777777" w:rsidR="000C7762" w:rsidRDefault="000C776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CCB">
          <w:rPr>
            <w:noProof/>
          </w:rPr>
          <w:t>1</w:t>
        </w:r>
        <w:r>
          <w:fldChar w:fldCharType="end"/>
        </w:r>
      </w:p>
    </w:sdtContent>
  </w:sdt>
  <w:p w14:paraId="6B987B28" w14:textId="77777777" w:rsidR="000C7762" w:rsidRDefault="000C776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AFCADA6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637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pacing w:val="2"/>
        <w:sz w:val="24"/>
        <w:szCs w:val="24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2"/>
        <w:sz w:val="24"/>
        <w:szCs w:val="24"/>
      </w:rPr>
    </w:lvl>
  </w:abstractNum>
  <w:abstractNum w:abstractNumId="4" w15:restartNumberingAfterBreak="0">
    <w:nsid w:val="0E4E6D74"/>
    <w:multiLevelType w:val="multilevel"/>
    <w:tmpl w:val="90626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82C53"/>
    <w:multiLevelType w:val="hybridMultilevel"/>
    <w:tmpl w:val="3CA024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CC7E11"/>
    <w:multiLevelType w:val="hybridMultilevel"/>
    <w:tmpl w:val="F990C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95ABF"/>
    <w:multiLevelType w:val="multilevel"/>
    <w:tmpl w:val="3782D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C5789C"/>
    <w:multiLevelType w:val="hybridMultilevel"/>
    <w:tmpl w:val="4BC07A3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82241AF"/>
    <w:multiLevelType w:val="multilevel"/>
    <w:tmpl w:val="493AA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F23441"/>
    <w:multiLevelType w:val="hybridMultilevel"/>
    <w:tmpl w:val="D0AE3E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1D370A"/>
    <w:multiLevelType w:val="multilevel"/>
    <w:tmpl w:val="84FE7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E23E34"/>
    <w:multiLevelType w:val="hybridMultilevel"/>
    <w:tmpl w:val="A838FA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C4F7127"/>
    <w:multiLevelType w:val="multilevel"/>
    <w:tmpl w:val="5442C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46125C"/>
    <w:multiLevelType w:val="hybridMultilevel"/>
    <w:tmpl w:val="90EE748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0" w15:restartNumberingAfterBreak="0">
    <w:nsid w:val="54881BA6"/>
    <w:multiLevelType w:val="hybridMultilevel"/>
    <w:tmpl w:val="0D08572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583079FC"/>
    <w:multiLevelType w:val="hybridMultilevel"/>
    <w:tmpl w:val="FE500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6410F6A"/>
    <w:multiLevelType w:val="hybridMultilevel"/>
    <w:tmpl w:val="0A86F45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677F43B5"/>
    <w:multiLevelType w:val="hybridMultilevel"/>
    <w:tmpl w:val="16DC5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1231C"/>
    <w:multiLevelType w:val="hybridMultilevel"/>
    <w:tmpl w:val="41AE3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841E49"/>
    <w:multiLevelType w:val="hybridMultilevel"/>
    <w:tmpl w:val="7D50D58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DFA38F1"/>
    <w:multiLevelType w:val="multilevel"/>
    <w:tmpl w:val="56E02930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314290083">
    <w:abstractNumId w:val="1"/>
    <w:lvlOverride w:ilvl="0">
      <w:startOverride w:val="1"/>
    </w:lvlOverride>
  </w:num>
  <w:num w:numId="2" w16cid:durableId="599071706">
    <w:abstractNumId w:val="26"/>
  </w:num>
  <w:num w:numId="3" w16cid:durableId="1676617214">
    <w:abstractNumId w:val="25"/>
  </w:num>
  <w:num w:numId="4" w16cid:durableId="665400712">
    <w:abstractNumId w:val="13"/>
  </w:num>
  <w:num w:numId="5" w16cid:durableId="303044305">
    <w:abstractNumId w:val="15"/>
  </w:num>
  <w:num w:numId="6" w16cid:durableId="1653220679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7" w16cid:durableId="829828385">
    <w:abstractNumId w:val="0"/>
    <w:lvlOverride w:ilvl="0">
      <w:lvl w:ilvl="0">
        <w:numFmt w:val="bullet"/>
        <w:lvlText w:val="•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8" w16cid:durableId="118686149">
    <w:abstractNumId w:val="11"/>
  </w:num>
  <w:num w:numId="9" w16cid:durableId="847909028">
    <w:abstractNumId w:val="27"/>
  </w:num>
  <w:num w:numId="10" w16cid:durableId="2031444983">
    <w:abstractNumId w:val="9"/>
  </w:num>
  <w:num w:numId="11" w16cid:durableId="920257733">
    <w:abstractNumId w:val="20"/>
  </w:num>
  <w:num w:numId="12" w16cid:durableId="915241421">
    <w:abstractNumId w:val="18"/>
  </w:num>
  <w:num w:numId="13" w16cid:durableId="1868711810">
    <w:abstractNumId w:val="24"/>
  </w:num>
  <w:num w:numId="14" w16cid:durableId="1958751173">
    <w:abstractNumId w:val="10"/>
  </w:num>
  <w:num w:numId="15" w16cid:durableId="1531261006">
    <w:abstractNumId w:val="12"/>
  </w:num>
  <w:num w:numId="16" w16cid:durableId="989597270">
    <w:abstractNumId w:val="14"/>
  </w:num>
  <w:num w:numId="17" w16cid:durableId="767385654">
    <w:abstractNumId w:val="4"/>
  </w:num>
  <w:num w:numId="18" w16cid:durableId="1677536649">
    <w:abstractNumId w:val="16"/>
  </w:num>
  <w:num w:numId="19" w16cid:durableId="22414780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9530607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252508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16499568">
    <w:abstractNumId w:val="21"/>
  </w:num>
  <w:num w:numId="23" w16cid:durableId="1883398329">
    <w:abstractNumId w:val="7"/>
  </w:num>
  <w:num w:numId="24" w16cid:durableId="1377122668">
    <w:abstractNumId w:val="2"/>
  </w:num>
  <w:num w:numId="25" w16cid:durableId="881593688">
    <w:abstractNumId w:val="3"/>
  </w:num>
  <w:num w:numId="26" w16cid:durableId="932323239">
    <w:abstractNumId w:val="8"/>
  </w:num>
  <w:num w:numId="27" w16cid:durableId="1133206636">
    <w:abstractNumId w:val="23"/>
  </w:num>
  <w:num w:numId="28" w16cid:durableId="2097703603">
    <w:abstractNumId w:val="5"/>
  </w:num>
  <w:num w:numId="29" w16cid:durableId="2133787344">
    <w:abstractNumId w:val="19"/>
  </w:num>
  <w:num w:numId="30" w16cid:durableId="189754692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1759"/>
    <w:rsid w:val="000171E0"/>
    <w:rsid w:val="000C7762"/>
    <w:rsid w:val="002B0CCB"/>
    <w:rsid w:val="003022B8"/>
    <w:rsid w:val="00394058"/>
    <w:rsid w:val="003A7D87"/>
    <w:rsid w:val="003F294E"/>
    <w:rsid w:val="004C3BDF"/>
    <w:rsid w:val="005743D9"/>
    <w:rsid w:val="006153E9"/>
    <w:rsid w:val="0063364D"/>
    <w:rsid w:val="00727890"/>
    <w:rsid w:val="007430E5"/>
    <w:rsid w:val="0077550D"/>
    <w:rsid w:val="007B2899"/>
    <w:rsid w:val="007B7E87"/>
    <w:rsid w:val="008671D0"/>
    <w:rsid w:val="00934F9E"/>
    <w:rsid w:val="009B7282"/>
    <w:rsid w:val="00AC2677"/>
    <w:rsid w:val="00B32A5D"/>
    <w:rsid w:val="00B873DB"/>
    <w:rsid w:val="00C12DB7"/>
    <w:rsid w:val="00C16FFA"/>
    <w:rsid w:val="00C75D0D"/>
    <w:rsid w:val="00CA1F8C"/>
    <w:rsid w:val="00E51759"/>
    <w:rsid w:val="00E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034A3"/>
  <w15:docId w15:val="{7F2129D8-963B-45AC-A0B2-9C993AD1B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63364D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1"/>
    <w:next w:val="a1"/>
    <w:link w:val="20"/>
    <w:uiPriority w:val="9"/>
    <w:unhideWhenUsed/>
    <w:qFormat/>
    <w:rsid w:val="0063364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934F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6336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6336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4"/>
    <w:uiPriority w:val="99"/>
    <w:semiHidden/>
    <w:unhideWhenUsed/>
    <w:rsid w:val="0063364D"/>
  </w:style>
  <w:style w:type="paragraph" w:styleId="a5">
    <w:name w:val="Body Text"/>
    <w:basedOn w:val="a1"/>
    <w:link w:val="a6"/>
    <w:unhideWhenUsed/>
    <w:rsid w:val="0063364D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a6">
    <w:name w:val="Основной текст Знак"/>
    <w:basedOn w:val="a2"/>
    <w:link w:val="a5"/>
    <w:rsid w:val="0063364D"/>
    <w:rPr>
      <w:rFonts w:ascii="Calibri" w:eastAsia="Times New Roman" w:hAnsi="Calibri" w:cs="Calibri"/>
      <w:lang w:eastAsia="ar-SA"/>
    </w:rPr>
  </w:style>
  <w:style w:type="paragraph" w:styleId="a7">
    <w:name w:val="No Spacing"/>
    <w:link w:val="a8"/>
    <w:uiPriority w:val="1"/>
    <w:qFormat/>
    <w:rsid w:val="0063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63364D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Calibri"/>
      <w:b/>
      <w:sz w:val="32"/>
      <w:szCs w:val="20"/>
      <w:lang w:eastAsia="ar-SA"/>
    </w:rPr>
  </w:style>
  <w:style w:type="paragraph" w:styleId="a9">
    <w:name w:val="List Paragraph"/>
    <w:basedOn w:val="a1"/>
    <w:link w:val="aa"/>
    <w:uiPriority w:val="34"/>
    <w:qFormat/>
    <w:rsid w:val="006336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1"/>
    <w:link w:val="22"/>
    <w:uiPriority w:val="99"/>
    <w:semiHidden/>
    <w:unhideWhenUsed/>
    <w:rsid w:val="0063364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2"/>
    <w:link w:val="21"/>
    <w:uiPriority w:val="99"/>
    <w:semiHidden/>
    <w:rsid w:val="006336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2"/>
    <w:uiPriority w:val="99"/>
    <w:unhideWhenUsed/>
    <w:rsid w:val="0063364D"/>
    <w:rPr>
      <w:color w:val="0000FF" w:themeColor="hyperlink"/>
      <w:u w:val="single"/>
    </w:rPr>
  </w:style>
  <w:style w:type="paragraph" w:styleId="ac">
    <w:name w:val="Plain Text"/>
    <w:basedOn w:val="a1"/>
    <w:link w:val="ad"/>
    <w:rsid w:val="0063364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Знак"/>
    <w:basedOn w:val="a2"/>
    <w:link w:val="ac"/>
    <w:rsid w:val="0063364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6336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2"/>
    <w:link w:val="a7"/>
    <w:uiPriority w:val="1"/>
    <w:rsid w:val="00633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1"/>
    <w:link w:val="af"/>
    <w:uiPriority w:val="99"/>
    <w:unhideWhenUsed/>
    <w:rsid w:val="006336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2"/>
    <w:link w:val="ae"/>
    <w:uiPriority w:val="99"/>
    <w:rsid w:val="00633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1"/>
    <w:link w:val="af1"/>
    <w:uiPriority w:val="99"/>
    <w:unhideWhenUsed/>
    <w:rsid w:val="006336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2"/>
    <w:link w:val="af0"/>
    <w:uiPriority w:val="99"/>
    <w:rsid w:val="006336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1"/>
    <w:link w:val="af3"/>
    <w:uiPriority w:val="99"/>
    <w:semiHidden/>
    <w:unhideWhenUsed/>
    <w:rsid w:val="0063364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Текст выноски Знак"/>
    <w:basedOn w:val="a2"/>
    <w:link w:val="af2"/>
    <w:uiPriority w:val="99"/>
    <w:semiHidden/>
    <w:rsid w:val="006336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1"/>
    <w:uiPriority w:val="1"/>
    <w:qFormat/>
    <w:rsid w:val="006336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2">
    <w:name w:val="c2"/>
    <w:basedOn w:val="a1"/>
    <w:rsid w:val="0063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2"/>
    <w:rsid w:val="0063364D"/>
  </w:style>
  <w:style w:type="paragraph" w:customStyle="1" w:styleId="c8">
    <w:name w:val="c8"/>
    <w:basedOn w:val="a1"/>
    <w:rsid w:val="0063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2"/>
    <w:rsid w:val="0063364D"/>
  </w:style>
  <w:style w:type="paragraph" w:customStyle="1" w:styleId="c6">
    <w:name w:val="c6"/>
    <w:basedOn w:val="a1"/>
    <w:rsid w:val="0063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2"/>
    <w:rsid w:val="0063364D"/>
  </w:style>
  <w:style w:type="paragraph" w:customStyle="1" w:styleId="c19">
    <w:name w:val="c19"/>
    <w:basedOn w:val="a1"/>
    <w:rsid w:val="00633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2"/>
    <w:rsid w:val="0063364D"/>
  </w:style>
  <w:style w:type="character" w:customStyle="1" w:styleId="c4">
    <w:name w:val="c4"/>
    <w:basedOn w:val="a2"/>
    <w:rsid w:val="0063364D"/>
  </w:style>
  <w:style w:type="paragraph" w:customStyle="1" w:styleId="a">
    <w:name w:val="Перечень"/>
    <w:basedOn w:val="a1"/>
    <w:next w:val="a1"/>
    <w:link w:val="af4"/>
    <w:qFormat/>
    <w:rsid w:val="00934F9E"/>
    <w:pPr>
      <w:numPr>
        <w:numId w:val="2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f4">
    <w:name w:val="Перечень Знак"/>
    <w:link w:val="a"/>
    <w:rsid w:val="00934F9E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0">
    <w:name w:val="Подперечень"/>
    <w:basedOn w:val="a"/>
    <w:next w:val="a1"/>
    <w:link w:val="af5"/>
    <w:qFormat/>
    <w:rsid w:val="00934F9E"/>
    <w:pPr>
      <w:numPr>
        <w:numId w:val="27"/>
      </w:numPr>
      <w:ind w:left="284" w:firstLine="425"/>
    </w:pPr>
    <w:rPr>
      <w:lang w:eastAsia="en-US"/>
    </w:rPr>
  </w:style>
  <w:style w:type="character" w:customStyle="1" w:styleId="af5">
    <w:name w:val="Подперечень Знак"/>
    <w:link w:val="a0"/>
    <w:rsid w:val="00934F9E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30">
    <w:name w:val="Заголовок 3 Знак"/>
    <w:basedOn w:val="a2"/>
    <w:link w:val="3"/>
    <w:uiPriority w:val="9"/>
    <w:semiHidden/>
    <w:rsid w:val="00934F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12">
    <w:name w:val="Сетка таблицы1"/>
    <w:basedOn w:val="a3"/>
    <w:uiPriority w:val="39"/>
    <w:rsid w:val="009B72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43A94-F9AF-4201-9F0C-3A90E0F81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17</cp:revision>
  <dcterms:created xsi:type="dcterms:W3CDTF">2021-09-24T00:39:00Z</dcterms:created>
  <dcterms:modified xsi:type="dcterms:W3CDTF">2023-10-15T15:22:00Z</dcterms:modified>
</cp:coreProperties>
</file>